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778A7" w14:textId="3B4D2ACA" w:rsidR="00C52698" w:rsidRPr="00324B0E" w:rsidRDefault="00C52698" w:rsidP="00C52698">
      <w:pPr>
        <w:pStyle w:val="Akapitzlist"/>
        <w:spacing w:after="0"/>
        <w:ind w:left="567"/>
        <w:jc w:val="right"/>
        <w:rPr>
          <w:rFonts w:ascii="Arial" w:hAnsi="Arial" w:cs="Arial"/>
          <w:b/>
          <w:bCs/>
          <w:sz w:val="20"/>
          <w:szCs w:val="20"/>
        </w:rPr>
      </w:pPr>
      <w:r w:rsidRPr="00324B0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81339" w:rsidRPr="00324B0E">
        <w:rPr>
          <w:rFonts w:ascii="Arial" w:hAnsi="Arial" w:cs="Arial"/>
          <w:b/>
          <w:bCs/>
          <w:sz w:val="20"/>
          <w:szCs w:val="20"/>
        </w:rPr>
        <w:t>1</w:t>
      </w:r>
      <w:r w:rsidR="009F14D6">
        <w:rPr>
          <w:rFonts w:ascii="Arial" w:hAnsi="Arial" w:cs="Arial"/>
          <w:b/>
          <w:bCs/>
          <w:sz w:val="20"/>
          <w:szCs w:val="20"/>
        </w:rPr>
        <w:t>4</w:t>
      </w:r>
      <w:r w:rsidRPr="00324B0E">
        <w:rPr>
          <w:rFonts w:ascii="Arial" w:hAnsi="Arial" w:cs="Arial"/>
          <w:b/>
          <w:bCs/>
          <w:sz w:val="20"/>
          <w:szCs w:val="20"/>
        </w:rPr>
        <w:t xml:space="preserve"> do umowy nr …. z dnia ………………………</w:t>
      </w:r>
    </w:p>
    <w:p w14:paraId="265C8266" w14:textId="77777777" w:rsidR="005142A4" w:rsidRPr="00640923" w:rsidRDefault="005142A4" w:rsidP="00462DB3">
      <w:pPr>
        <w:spacing w:after="0" w:line="300" w:lineRule="exact"/>
        <w:ind w:left="3540"/>
        <w:rPr>
          <w:rFonts w:ascii="Times New Roman" w:eastAsia="Times New Roman" w:hAnsi="Times New Roman" w:cs="Times New Roman"/>
          <w:bCs/>
          <w:lang w:eastAsia="pl-PL"/>
        </w:rPr>
      </w:pPr>
    </w:p>
    <w:p w14:paraId="460353E7" w14:textId="77777777" w:rsidR="008B4F80" w:rsidRPr="00640923" w:rsidRDefault="008B4F80" w:rsidP="008B4F80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ar-SA"/>
        </w:rPr>
      </w:pPr>
    </w:p>
    <w:p w14:paraId="08B69E63" w14:textId="77777777" w:rsidR="008B4F80" w:rsidRPr="008B4F80" w:rsidRDefault="008B4F80" w:rsidP="008B4F80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ar-SA"/>
        </w:rPr>
      </w:pPr>
      <w:r w:rsidRPr="008B4F80">
        <w:rPr>
          <w:rFonts w:ascii="Times New Roman" w:eastAsia="Arial Unicode MS" w:hAnsi="Times New Roman" w:cs="Times New Roman"/>
          <w:b/>
          <w:bCs/>
          <w:color w:val="000000"/>
          <w:lang w:eastAsia="ar-SA"/>
        </w:rPr>
        <w:t>ZOBOWIĄZANIE DO ZACHOWANIA POUFNOŚCI</w:t>
      </w:r>
    </w:p>
    <w:p w14:paraId="60E6EACB" w14:textId="77777777" w:rsidR="008B4F80" w:rsidRPr="008B4F80" w:rsidRDefault="008B4F80" w:rsidP="008B4F80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color w:val="000000"/>
          <w:lang w:eastAsia="ar-SA"/>
        </w:rPr>
      </w:pPr>
    </w:p>
    <w:p w14:paraId="15CA5BBE" w14:textId="12362144" w:rsidR="008B4F80" w:rsidRPr="008B4F80" w:rsidRDefault="008B4F80" w:rsidP="474BC84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lang w:eastAsia="ar-SA"/>
        </w:rPr>
      </w:pPr>
      <w:r w:rsidRPr="19F0182D">
        <w:rPr>
          <w:rFonts w:ascii="Times New Roman" w:eastAsia="Arial Unicode MS" w:hAnsi="Times New Roman" w:cs="Times New Roman"/>
          <w:color w:val="000000" w:themeColor="text1"/>
          <w:lang w:eastAsia="ar-SA"/>
        </w:rPr>
        <w:t>W związku z faktem, iż ………….</w:t>
      </w:r>
      <w:r w:rsidR="001F5A7D">
        <w:rPr>
          <w:rFonts w:ascii="Times New Roman" w:eastAsia="Arial Unicode MS" w:hAnsi="Times New Roman" w:cs="Times New Roman"/>
          <w:color w:val="000000" w:themeColor="text1"/>
          <w:lang w:eastAsia="ar-SA"/>
        </w:rPr>
        <w:t xml:space="preserve"> </w:t>
      </w:r>
      <w:r w:rsidRPr="19F0182D">
        <w:rPr>
          <w:rFonts w:ascii="Times New Roman" w:eastAsia="Arial Unicode MS" w:hAnsi="Times New Roman" w:cs="Times New Roman"/>
          <w:color w:val="000000" w:themeColor="text1"/>
          <w:lang w:eastAsia="ar-SA"/>
        </w:rPr>
        <w:t xml:space="preserve">podpisała z Ministerstwem Sprawiedliwości umowę nr ……, Pani/ Pan ………………………………………… składa następujące </w:t>
      </w:r>
      <w:r w:rsidR="00D624EA">
        <w:rPr>
          <w:rFonts w:ascii="Times New Roman" w:eastAsia="Arial Unicode MS" w:hAnsi="Times New Roman" w:cs="Times New Roman"/>
          <w:color w:val="000000" w:themeColor="text1"/>
          <w:lang w:eastAsia="ar-SA"/>
        </w:rPr>
        <w:t xml:space="preserve">oświadczenie </w:t>
      </w:r>
      <w:r w:rsidRPr="19F0182D">
        <w:rPr>
          <w:rFonts w:ascii="Times New Roman" w:eastAsia="Arial Unicode MS" w:hAnsi="Times New Roman" w:cs="Times New Roman"/>
          <w:color w:val="000000" w:themeColor="text1"/>
          <w:lang w:eastAsia="ar-SA"/>
        </w:rPr>
        <w:t>o zachowaniu poufności:</w:t>
      </w:r>
    </w:p>
    <w:p w14:paraId="0F2E5461" w14:textId="77777777" w:rsidR="008B4F80" w:rsidRPr="008B4F80" w:rsidRDefault="008B4F80" w:rsidP="008B4F80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lang w:eastAsia="ar-SA"/>
        </w:rPr>
      </w:pPr>
    </w:p>
    <w:p w14:paraId="7F67C43B" w14:textId="1813FECE" w:rsidR="008B4F80" w:rsidRPr="008B4F80" w:rsidRDefault="008B4F80" w:rsidP="474BC847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lang w:eastAsia="ar-SA"/>
        </w:rPr>
      </w:pPr>
      <w:r w:rsidRPr="5EA00A0F">
        <w:rPr>
          <w:rFonts w:ascii="Times New Roman" w:eastAsia="Arial Unicode MS" w:hAnsi="Times New Roman" w:cs="Times New Roman"/>
          <w:color w:val="000000" w:themeColor="text1"/>
          <w:lang w:eastAsia="ar-SA"/>
        </w:rPr>
        <w:t>Oświadczam, że zapoznałam/ł</w:t>
      </w:r>
      <w:r w:rsidRPr="5EA00A0F">
        <w:rPr>
          <w:rFonts w:ascii="Times New Roman" w:eastAsia="Arial Unicode MS" w:hAnsi="Times New Roman" w:cs="Times New Roman"/>
          <w:color w:val="000000" w:themeColor="text1"/>
          <w:lang w:val="pt-PT" w:eastAsia="ar-SA"/>
        </w:rPr>
        <w:t>em si</w:t>
      </w:r>
      <w:r w:rsidRPr="5EA00A0F">
        <w:rPr>
          <w:rFonts w:ascii="Times New Roman" w:eastAsia="Arial Unicode MS" w:hAnsi="Times New Roman" w:cs="Times New Roman"/>
          <w:color w:val="000000" w:themeColor="text1"/>
          <w:lang w:eastAsia="ar-SA"/>
        </w:rPr>
        <w:t>ę z przepisami dotyczącymi zachowania tajemnicy służbowej, ochrony informacji prawnie chronionych oraz ochrony danych osobowych. Jednocześnie świadoma/y odpowiedzialności karnej, wynikającej z art. 266 ustawy kodeks karny (</w:t>
      </w:r>
      <w:r w:rsidR="002C5F15" w:rsidRPr="002C5F15">
        <w:rPr>
          <w:rFonts w:ascii="Times New Roman" w:eastAsia="Arial Unicode MS" w:hAnsi="Times New Roman" w:cs="Times New Roman"/>
          <w:color w:val="000000" w:themeColor="text1"/>
          <w:lang w:eastAsia="ar-SA"/>
        </w:rPr>
        <w:t>Dz.U. z 2021 r. poz. 2345</w:t>
      </w:r>
      <w:r w:rsidRPr="5EA00A0F">
        <w:rPr>
          <w:rFonts w:ascii="Times New Roman" w:eastAsia="Arial Unicode MS" w:hAnsi="Times New Roman" w:cs="Times New Roman"/>
          <w:color w:val="000000" w:themeColor="text1"/>
          <w:lang w:eastAsia="ar-SA"/>
        </w:rPr>
        <w:t>)</w:t>
      </w:r>
      <w:r w:rsidR="00FF79BD">
        <w:rPr>
          <w:rFonts w:ascii="Times New Roman" w:eastAsia="Arial Unicode MS" w:hAnsi="Times New Roman" w:cs="Times New Roman"/>
          <w:color w:val="000000" w:themeColor="text1"/>
          <w:lang w:eastAsia="ar-SA"/>
        </w:rPr>
        <w:t>,</w:t>
      </w:r>
      <w:r w:rsidRPr="5EA00A0F">
        <w:rPr>
          <w:rFonts w:ascii="Times New Roman" w:eastAsia="Arial Unicode MS" w:hAnsi="Times New Roman" w:cs="Times New Roman"/>
          <w:color w:val="000000" w:themeColor="text1"/>
          <w:lang w:eastAsia="ar-SA"/>
        </w:rPr>
        <w:t xml:space="preserve"> o</w:t>
      </w:r>
      <w:r w:rsidR="002C5F15">
        <w:rPr>
          <w:rFonts w:ascii="Times New Roman" w:eastAsia="Arial Unicode MS" w:hAnsi="Times New Roman" w:cs="Times New Roman"/>
          <w:color w:val="000000" w:themeColor="text1"/>
          <w:lang w:eastAsia="ar-SA"/>
        </w:rPr>
        <w:t> </w:t>
      </w:r>
      <w:proofErr w:type="spellStart"/>
      <w:r w:rsidRPr="5EA00A0F">
        <w:rPr>
          <w:rFonts w:ascii="Times New Roman" w:eastAsia="Arial Unicode MS" w:hAnsi="Times New Roman" w:cs="Times New Roman"/>
          <w:color w:val="000000" w:themeColor="text1"/>
          <w:lang w:eastAsia="ar-SA"/>
        </w:rPr>
        <w:t>kt</w:t>
      </w:r>
      <w:proofErr w:type="spellEnd"/>
      <w:r w:rsidRPr="5EA00A0F">
        <w:rPr>
          <w:rFonts w:ascii="Times New Roman" w:eastAsia="Arial Unicode MS" w:hAnsi="Times New Roman" w:cs="Times New Roman"/>
          <w:color w:val="000000" w:themeColor="text1"/>
          <w:lang w:val="es-ES" w:eastAsia="ar-SA"/>
        </w:rPr>
        <w:t>ó</w:t>
      </w:r>
      <w:r w:rsidRPr="5EA00A0F">
        <w:rPr>
          <w:rFonts w:ascii="Times New Roman" w:eastAsia="Arial Unicode MS" w:hAnsi="Times New Roman" w:cs="Times New Roman"/>
          <w:color w:val="000000" w:themeColor="text1"/>
          <w:lang w:eastAsia="ar-SA"/>
        </w:rPr>
        <w:t>rej zostałem pouczona/y, zobowiązuję się do nieujawniania żadnych informacji prawnie chronionych oraz do ich ochrony. Ponadto zobowiązuję się do zachowania w poufności i nieujawniania osobom trzecim bez uprzedniej pisemnej zgody Ministerstwa Sprawiedliwości, informacji dotyczących Ministerstwa Sprawiedliwości, obecnych lub potencjalnych klient</w:t>
      </w:r>
      <w:r w:rsidRPr="5EA00A0F">
        <w:rPr>
          <w:rFonts w:ascii="Times New Roman" w:eastAsia="Arial Unicode MS" w:hAnsi="Times New Roman" w:cs="Times New Roman"/>
          <w:color w:val="000000" w:themeColor="text1"/>
          <w:lang w:val="es-ES" w:eastAsia="ar-SA"/>
        </w:rPr>
        <w:t>ó</w:t>
      </w:r>
      <w:r w:rsidRPr="5EA00A0F">
        <w:rPr>
          <w:rFonts w:ascii="Times New Roman" w:eastAsia="Arial Unicode MS" w:hAnsi="Times New Roman" w:cs="Times New Roman"/>
          <w:color w:val="000000" w:themeColor="text1"/>
          <w:lang w:eastAsia="ar-SA"/>
        </w:rPr>
        <w:t>w, świadczonych usług, oferowanych produkt</w:t>
      </w:r>
      <w:r w:rsidRPr="5EA00A0F">
        <w:rPr>
          <w:rFonts w:ascii="Times New Roman" w:eastAsia="Arial Unicode MS" w:hAnsi="Times New Roman" w:cs="Times New Roman"/>
          <w:color w:val="000000" w:themeColor="text1"/>
          <w:lang w:val="es-ES" w:eastAsia="ar-SA"/>
        </w:rPr>
        <w:t>ó</w:t>
      </w:r>
      <w:r w:rsidRPr="5EA00A0F">
        <w:rPr>
          <w:rFonts w:ascii="Times New Roman" w:eastAsia="Arial Unicode MS" w:hAnsi="Times New Roman" w:cs="Times New Roman"/>
          <w:color w:val="000000" w:themeColor="text1"/>
          <w:lang w:eastAsia="ar-SA"/>
        </w:rPr>
        <w:t>w, system</w:t>
      </w:r>
      <w:r w:rsidRPr="5EA00A0F">
        <w:rPr>
          <w:rFonts w:ascii="Times New Roman" w:eastAsia="Arial Unicode MS" w:hAnsi="Times New Roman" w:cs="Times New Roman"/>
          <w:color w:val="000000" w:themeColor="text1"/>
          <w:lang w:val="es-ES" w:eastAsia="ar-SA"/>
        </w:rPr>
        <w:t>ó</w:t>
      </w:r>
      <w:r w:rsidRPr="5EA00A0F">
        <w:rPr>
          <w:rFonts w:ascii="Times New Roman" w:eastAsia="Arial Unicode MS" w:hAnsi="Times New Roman" w:cs="Times New Roman"/>
          <w:color w:val="000000" w:themeColor="text1"/>
          <w:lang w:eastAsia="ar-SA"/>
        </w:rPr>
        <w:t>w, metod, biznes plan</w:t>
      </w:r>
      <w:r w:rsidRPr="5EA00A0F">
        <w:rPr>
          <w:rFonts w:ascii="Times New Roman" w:eastAsia="Arial Unicode MS" w:hAnsi="Times New Roman" w:cs="Times New Roman"/>
          <w:color w:val="000000" w:themeColor="text1"/>
          <w:lang w:val="es-ES" w:eastAsia="ar-SA"/>
        </w:rPr>
        <w:t>ó</w:t>
      </w:r>
      <w:r w:rsidRPr="5EA00A0F">
        <w:rPr>
          <w:rFonts w:ascii="Times New Roman" w:eastAsia="Arial Unicode MS" w:hAnsi="Times New Roman" w:cs="Times New Roman"/>
          <w:color w:val="000000" w:themeColor="text1"/>
          <w:lang w:eastAsia="ar-SA"/>
        </w:rPr>
        <w:t xml:space="preserve">w, strategii rynkowych lub innych poufnych bądź zastrzeżonych informacji uzyskanych w trakcie wykonywania czynności na rzecz Ministerstwa Sprawiedliwości. Zobowiązuję się także do niewykorzystywania informacji uzyskanych w trakcie wykonywania przeze mnie czynności na rzecz Ministerstwa Sprawiedliwości, do uzyskiwania potencjalnych korzyści. W przypadku zakończenia mojej pracy, dotyczącej wykonywania określonych czynności na rzecz Ministerstwa Sprawiedliwości, zobowiązuję się do nierozpowszechniania i niewykorzystywania poufnych informacji zdobytych w trakcie wykonywania określonych czynności na rzecz Ministerstwa Sprawiedliwości. Ponadto, zobowiązuję się do niezwłocznego </w:t>
      </w:r>
      <w:proofErr w:type="spellStart"/>
      <w:r w:rsidRPr="5EA00A0F">
        <w:rPr>
          <w:rFonts w:ascii="Times New Roman" w:eastAsia="Arial Unicode MS" w:hAnsi="Times New Roman" w:cs="Times New Roman"/>
          <w:color w:val="000000" w:themeColor="text1"/>
          <w:lang w:eastAsia="ar-SA"/>
        </w:rPr>
        <w:t>zwr</w:t>
      </w:r>
      <w:proofErr w:type="spellEnd"/>
      <w:r w:rsidRPr="5EA00A0F">
        <w:rPr>
          <w:rFonts w:ascii="Times New Roman" w:eastAsia="Arial Unicode MS" w:hAnsi="Times New Roman" w:cs="Times New Roman"/>
          <w:color w:val="000000" w:themeColor="text1"/>
          <w:lang w:val="es-ES" w:eastAsia="ar-SA"/>
        </w:rPr>
        <w:t>otu</w:t>
      </w:r>
      <w:r w:rsidRPr="5EA00A0F">
        <w:rPr>
          <w:rFonts w:ascii="Times New Roman" w:eastAsia="Arial Unicode MS" w:hAnsi="Times New Roman" w:cs="Times New Roman"/>
          <w:color w:val="000000" w:themeColor="text1"/>
          <w:lang w:eastAsia="ar-SA"/>
        </w:rPr>
        <w:t xml:space="preserve"> wszelkich </w:t>
      </w:r>
      <w:r w:rsidR="00D624EA">
        <w:rPr>
          <w:rFonts w:ascii="Times New Roman" w:eastAsia="Arial Unicode MS" w:hAnsi="Times New Roman" w:cs="Times New Roman"/>
          <w:color w:val="000000" w:themeColor="text1"/>
          <w:lang w:eastAsia="ar-SA"/>
        </w:rPr>
        <w:t xml:space="preserve">Informacji </w:t>
      </w:r>
      <w:r w:rsidRPr="5EA00A0F">
        <w:rPr>
          <w:rFonts w:ascii="Times New Roman" w:eastAsia="Arial Unicode MS" w:hAnsi="Times New Roman" w:cs="Times New Roman"/>
          <w:color w:val="000000" w:themeColor="text1"/>
          <w:lang w:eastAsia="ar-SA"/>
        </w:rPr>
        <w:t xml:space="preserve">stanowiących własność Ministerstwa Sprawiedliwości. </w:t>
      </w:r>
    </w:p>
    <w:p w14:paraId="4AE01813" w14:textId="77777777" w:rsidR="008B4F80" w:rsidRPr="008B4F80" w:rsidRDefault="008B4F80" w:rsidP="008B4F80">
      <w:pPr>
        <w:suppressAutoHyphens/>
        <w:spacing w:after="0" w:line="100" w:lineRule="atLeast"/>
        <w:rPr>
          <w:rFonts w:ascii="Times New Roman" w:eastAsia="Arial Unicode MS" w:hAnsi="Times New Roman" w:cs="Times New Roman"/>
          <w:bCs/>
          <w:color w:val="000000"/>
          <w:lang w:eastAsia="ar-SA"/>
        </w:rPr>
      </w:pPr>
    </w:p>
    <w:p w14:paraId="1208687F" w14:textId="565828F1" w:rsidR="008B4F80" w:rsidRPr="008B4F80" w:rsidRDefault="008B4F80" w:rsidP="008B4F80">
      <w:pPr>
        <w:suppressAutoHyphens/>
        <w:spacing w:after="0" w:line="100" w:lineRule="atLeast"/>
        <w:rPr>
          <w:rFonts w:ascii="Times New Roman" w:eastAsia="Arial Unicode MS" w:hAnsi="Times New Roman" w:cs="Times New Roman"/>
          <w:bCs/>
          <w:color w:val="000000"/>
          <w:lang w:eastAsia="ar-SA"/>
        </w:rPr>
      </w:pP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>Warszawa, dnia ………………………</w:t>
      </w:r>
    </w:p>
    <w:p w14:paraId="679D9093" w14:textId="77777777" w:rsidR="008B4F80" w:rsidRPr="008B4F80" w:rsidRDefault="008B4F80" w:rsidP="008B4F80">
      <w:pPr>
        <w:suppressAutoHyphens/>
        <w:spacing w:after="0" w:line="100" w:lineRule="atLeast"/>
        <w:ind w:left="4956" w:firstLine="708"/>
        <w:rPr>
          <w:rFonts w:ascii="Times New Roman" w:eastAsia="Arial Unicode MS" w:hAnsi="Times New Roman" w:cs="Times New Roman"/>
          <w:bCs/>
          <w:color w:val="000000"/>
          <w:lang w:eastAsia="ar-SA"/>
        </w:rPr>
      </w:pPr>
    </w:p>
    <w:p w14:paraId="22C03956" w14:textId="77777777" w:rsidR="008B4F80" w:rsidRPr="008B4F80" w:rsidRDefault="008B4F80" w:rsidP="008B4F80">
      <w:pPr>
        <w:suppressAutoHyphens/>
        <w:spacing w:after="0" w:line="100" w:lineRule="atLeast"/>
        <w:ind w:left="4956" w:firstLine="708"/>
        <w:rPr>
          <w:rFonts w:ascii="Times New Roman" w:eastAsia="Arial Unicode MS" w:hAnsi="Times New Roman" w:cs="Times New Roman"/>
          <w:bCs/>
          <w:color w:val="000000"/>
          <w:lang w:eastAsia="ar-SA"/>
        </w:rPr>
      </w:pPr>
    </w:p>
    <w:p w14:paraId="43645B3A" w14:textId="77777777" w:rsidR="008B4F80" w:rsidRPr="008B4F80" w:rsidRDefault="008B4F80" w:rsidP="008B4F80">
      <w:pPr>
        <w:suppressAutoHyphens/>
        <w:spacing w:after="0" w:line="100" w:lineRule="atLeast"/>
        <w:ind w:left="4956" w:firstLine="708"/>
        <w:rPr>
          <w:rFonts w:ascii="Times New Roman" w:eastAsia="Arial Unicode MS" w:hAnsi="Times New Roman" w:cs="Times New Roman"/>
          <w:bCs/>
          <w:color w:val="000000"/>
          <w:lang w:eastAsia="ar-SA"/>
        </w:rPr>
      </w:pP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>………………………..</w:t>
      </w:r>
    </w:p>
    <w:p w14:paraId="7C0CA8BE" w14:textId="77777777" w:rsidR="008B4F80" w:rsidRPr="008B4F80" w:rsidRDefault="008B4F80" w:rsidP="008B4F80">
      <w:pPr>
        <w:suppressAutoHyphens/>
        <w:spacing w:after="0" w:line="100" w:lineRule="atLeast"/>
        <w:ind w:left="4956" w:firstLine="708"/>
        <w:rPr>
          <w:rFonts w:ascii="Times New Roman" w:eastAsia="Arial Unicode MS" w:hAnsi="Times New Roman" w:cs="Times New Roman"/>
          <w:bCs/>
          <w:color w:val="000000"/>
          <w:lang w:eastAsia="ar-SA"/>
        </w:rPr>
      </w:pP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>Imię i Nazwisko Podpis</w:t>
      </w: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ab/>
      </w: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ab/>
      </w:r>
    </w:p>
    <w:p w14:paraId="0CB277B7" w14:textId="77777777" w:rsidR="008B4F80" w:rsidRPr="008B4F80" w:rsidRDefault="008B4F80" w:rsidP="008B4F80">
      <w:pPr>
        <w:suppressAutoHyphens/>
        <w:spacing w:after="0" w:line="100" w:lineRule="atLeast"/>
        <w:rPr>
          <w:rFonts w:ascii="Times New Roman" w:eastAsia="Arial Unicode MS" w:hAnsi="Times New Roman" w:cs="Times New Roman"/>
          <w:bCs/>
          <w:color w:val="000000"/>
          <w:lang w:eastAsia="ar-SA"/>
        </w:rPr>
      </w:pPr>
    </w:p>
    <w:p w14:paraId="35A7502B" w14:textId="77777777" w:rsidR="008B4F80" w:rsidRPr="008B4F80" w:rsidRDefault="008B4F80" w:rsidP="008B4F80">
      <w:pPr>
        <w:suppressAutoHyphens/>
        <w:spacing w:after="0" w:line="100" w:lineRule="atLeast"/>
        <w:rPr>
          <w:rFonts w:ascii="Times New Roman" w:eastAsia="Arial Unicode MS" w:hAnsi="Times New Roman" w:cs="Times New Roman"/>
          <w:bCs/>
          <w:color w:val="000000"/>
          <w:lang w:eastAsia="ar-SA"/>
        </w:rPr>
      </w:pPr>
    </w:p>
    <w:p w14:paraId="6EBB4D4C" w14:textId="77777777" w:rsidR="008B4F80" w:rsidRPr="008B4F80" w:rsidRDefault="008B4F80" w:rsidP="008B4F80">
      <w:pPr>
        <w:numPr>
          <w:ilvl w:val="0"/>
          <w:numId w:val="28"/>
        </w:numPr>
        <w:suppressAutoHyphens/>
        <w:spacing w:after="0" w:line="100" w:lineRule="atLeast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lang w:eastAsia="ar-SA"/>
        </w:rPr>
      </w:pP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>Dane osobowe zawarte w oświadczeniu są przetwarzane przez Ministra Sprawiedliwości z siedzibą w Warszawie, Al. Ujazdowskie 11 (00</w:t>
      </w:r>
      <w:r w:rsidR="00131F4E">
        <w:rPr>
          <w:rFonts w:ascii="Times New Roman" w:eastAsia="Arial Unicode MS" w:hAnsi="Times New Roman" w:cs="Times New Roman"/>
          <w:bCs/>
          <w:color w:val="000000"/>
          <w:lang w:eastAsia="ar-SA"/>
        </w:rPr>
        <w:t>–</w:t>
      </w:r>
      <w:r w:rsidR="00DC391C">
        <w:rPr>
          <w:rFonts w:ascii="Times New Roman" w:eastAsia="Arial Unicode MS" w:hAnsi="Times New Roman" w:cs="Times New Roman"/>
          <w:bCs/>
          <w:color w:val="000000"/>
          <w:lang w:eastAsia="ar-SA"/>
        </w:rPr>
        <w:t>567</w:t>
      </w: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 xml:space="preserve">), który jest administratorem tych danych osobowych. </w:t>
      </w:r>
    </w:p>
    <w:p w14:paraId="229147FC" w14:textId="77777777" w:rsidR="008B4F80" w:rsidRPr="008B4F80" w:rsidRDefault="008B4F80" w:rsidP="008B4F80">
      <w:pPr>
        <w:numPr>
          <w:ilvl w:val="0"/>
          <w:numId w:val="28"/>
        </w:numPr>
        <w:suppressAutoHyphens/>
        <w:spacing w:after="0" w:line="100" w:lineRule="atLeast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lang w:eastAsia="ar-SA"/>
        </w:rPr>
      </w:pP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>Dane osobowe zawarte w oświadczeniu są przetwarzane na podstawie art. 6 ust. 1 lit. b</w:t>
      </w:r>
      <w:r w:rsidR="00131F4E">
        <w:rPr>
          <w:rFonts w:ascii="Times New Roman" w:eastAsia="Arial Unicode MS" w:hAnsi="Times New Roman" w:cs="Times New Roman"/>
          <w:bCs/>
          <w:color w:val="000000"/>
          <w:lang w:eastAsia="ar-SA"/>
        </w:rPr>
        <w:t xml:space="preserve"> </w:t>
      </w: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 xml:space="preserve">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04.05. 2016, str. 1). </w:t>
      </w:r>
    </w:p>
    <w:p w14:paraId="3A834D43" w14:textId="77777777" w:rsidR="008B4F80" w:rsidRPr="008B4F80" w:rsidRDefault="008B4F80" w:rsidP="008B4F80">
      <w:pPr>
        <w:numPr>
          <w:ilvl w:val="0"/>
          <w:numId w:val="28"/>
        </w:numPr>
        <w:suppressAutoHyphens/>
        <w:spacing w:after="0" w:line="100" w:lineRule="atLeast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lang w:eastAsia="ar-SA"/>
        </w:rPr>
      </w:pP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 xml:space="preserve">Dane osobowe zawarte w oświadczeniu są przetwarzane w celu wykonania umowy oraz realizacji obowiązków Wykonawcy wynikających z umowy. </w:t>
      </w:r>
    </w:p>
    <w:p w14:paraId="5A37DE74" w14:textId="77777777" w:rsidR="008B4F80" w:rsidRPr="008B4F80" w:rsidRDefault="008B4F80" w:rsidP="008B4F80">
      <w:pPr>
        <w:numPr>
          <w:ilvl w:val="0"/>
          <w:numId w:val="28"/>
        </w:numPr>
        <w:suppressAutoHyphens/>
        <w:spacing w:after="0" w:line="100" w:lineRule="atLeast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lang w:eastAsia="ar-SA"/>
        </w:rPr>
      </w:pP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 xml:space="preserve">Dane osobowe zawarte w oświadczeniu nie będą przetwarzane w innym celu niż określony w pkt 3. </w:t>
      </w:r>
    </w:p>
    <w:p w14:paraId="2C5DDD30" w14:textId="77777777" w:rsidR="008B4F80" w:rsidRPr="008B4F80" w:rsidRDefault="008B4F80" w:rsidP="008B4F80">
      <w:pPr>
        <w:numPr>
          <w:ilvl w:val="0"/>
          <w:numId w:val="28"/>
        </w:numPr>
        <w:suppressAutoHyphens/>
        <w:spacing w:after="0" w:line="100" w:lineRule="atLeast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lang w:eastAsia="ar-SA"/>
        </w:rPr>
      </w:pP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 xml:space="preserve">Dane osobowe zawarte w oświadczeniu nie będą przekazywane do państwa trzeciego lub organizacji międzynarodowych. </w:t>
      </w:r>
    </w:p>
    <w:p w14:paraId="27FB3422" w14:textId="77777777" w:rsidR="008B4F80" w:rsidRPr="008B4F80" w:rsidRDefault="008B4F80" w:rsidP="008B4F80">
      <w:pPr>
        <w:numPr>
          <w:ilvl w:val="0"/>
          <w:numId w:val="28"/>
        </w:numPr>
        <w:suppressAutoHyphens/>
        <w:spacing w:after="0" w:line="100" w:lineRule="atLeast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lang w:eastAsia="ar-SA"/>
        </w:rPr>
      </w:pP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 xml:space="preserve">Dane osobowe zawarte w oświadczeniu będą przechowywane przez okres 50 lat od dnia zakończenia realizacji umowy. </w:t>
      </w:r>
    </w:p>
    <w:p w14:paraId="6B0BD0F1" w14:textId="77777777" w:rsidR="008B4F80" w:rsidRPr="008B4F80" w:rsidRDefault="008B4F80" w:rsidP="008B4F80">
      <w:pPr>
        <w:numPr>
          <w:ilvl w:val="0"/>
          <w:numId w:val="28"/>
        </w:numPr>
        <w:suppressAutoHyphens/>
        <w:spacing w:after="0" w:line="100" w:lineRule="atLeast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lang w:eastAsia="ar-SA"/>
        </w:rPr>
      </w:pP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 xml:space="preserve">Ma Pan/Pani ma prawo żądać od administratora danych osobowych dostępu do danych osobowych zawartych w oświadczeniu, ich sprostowania, usunięcia lub ograniczenia ich przetwarzania, wniesienia sprzeciwu wobec przetwarzania i przenoszenia danych. </w:t>
      </w:r>
    </w:p>
    <w:p w14:paraId="3F5BB087" w14:textId="77777777" w:rsidR="008B4F80" w:rsidRPr="008B4F80" w:rsidRDefault="008B4F80" w:rsidP="008B4F80">
      <w:pPr>
        <w:numPr>
          <w:ilvl w:val="0"/>
          <w:numId w:val="28"/>
        </w:numPr>
        <w:suppressAutoHyphens/>
        <w:spacing w:after="0" w:line="100" w:lineRule="atLeast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lang w:eastAsia="ar-SA"/>
        </w:rPr>
      </w:pP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 xml:space="preserve">Odbiorcami danych osobowych będą wyłącznie podmioty uprawnione do uzyskania danych osobowych na podstawie przepisów prawa. </w:t>
      </w:r>
    </w:p>
    <w:p w14:paraId="3B8FF200" w14:textId="77777777" w:rsidR="008B4F80" w:rsidRPr="008B4F80" w:rsidRDefault="008B4F80" w:rsidP="008B4F80">
      <w:pPr>
        <w:numPr>
          <w:ilvl w:val="0"/>
          <w:numId w:val="28"/>
        </w:numPr>
        <w:suppressAutoHyphens/>
        <w:spacing w:after="0" w:line="100" w:lineRule="atLeast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lang w:eastAsia="ar-SA"/>
        </w:rPr>
      </w:pP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>Przysługuje Panu/Pani prawo do wniesienia skargi do Urzędu Ochrony Danych Osobowych z siedzibą przy ul. Stawki 2, 00</w:t>
      </w:r>
      <w:r w:rsidR="00131F4E">
        <w:rPr>
          <w:rFonts w:ascii="Times New Roman" w:eastAsia="Arial Unicode MS" w:hAnsi="Times New Roman" w:cs="Times New Roman"/>
          <w:bCs/>
          <w:color w:val="000000"/>
          <w:lang w:eastAsia="ar-SA"/>
        </w:rPr>
        <w:t>–</w:t>
      </w: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 xml:space="preserve">193 Warszawa. </w:t>
      </w:r>
    </w:p>
    <w:p w14:paraId="1C43C45E" w14:textId="77777777" w:rsidR="008B4F80" w:rsidRPr="008B4F80" w:rsidRDefault="008B4F80" w:rsidP="008B4F80">
      <w:pPr>
        <w:numPr>
          <w:ilvl w:val="0"/>
          <w:numId w:val="28"/>
        </w:numPr>
        <w:suppressAutoHyphens/>
        <w:spacing w:after="0" w:line="100" w:lineRule="atLeast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lang w:eastAsia="ar-SA"/>
        </w:rPr>
      </w:pP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>Dane osobowe zawarte w oświadczeniu nie będą podlegały profilowaniu (zautomatyzowanemu przetwarzaniu)</w:t>
      </w:r>
    </w:p>
    <w:p w14:paraId="6ED0FFDF" w14:textId="77777777" w:rsidR="008B4F80" w:rsidRPr="008B4F80" w:rsidRDefault="008B4F80" w:rsidP="008B4F80">
      <w:pPr>
        <w:numPr>
          <w:ilvl w:val="0"/>
          <w:numId w:val="28"/>
        </w:numPr>
        <w:suppressAutoHyphens/>
        <w:spacing w:after="0" w:line="100" w:lineRule="atLeast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lang w:eastAsia="ar-SA"/>
        </w:rPr>
      </w:pP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lastRenderedPageBreak/>
        <w:t xml:space="preserve">Podanie danych osobowych jest dobrowolne, jednakże odmowa ich podania uniemożliwi realizację przez Pana/Panią obowiązków wynikających z zawartej z Wykonawcą umowy. </w:t>
      </w:r>
    </w:p>
    <w:p w14:paraId="62F4F0EA" w14:textId="77777777" w:rsidR="008B4F80" w:rsidRPr="008B4F80" w:rsidRDefault="008B4F80" w:rsidP="008B4F80">
      <w:pPr>
        <w:numPr>
          <w:ilvl w:val="0"/>
          <w:numId w:val="28"/>
        </w:numPr>
        <w:suppressAutoHyphens/>
        <w:spacing w:after="0" w:line="100" w:lineRule="atLeast"/>
        <w:ind w:left="426" w:hanging="426"/>
        <w:jc w:val="both"/>
        <w:rPr>
          <w:rFonts w:ascii="Times New Roman" w:eastAsia="Arial Unicode MS" w:hAnsi="Times New Roman" w:cs="Times New Roman"/>
          <w:bCs/>
          <w:color w:val="000000"/>
          <w:lang w:eastAsia="ar-SA"/>
        </w:rPr>
      </w:pPr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>W sprawach związanych z ochroną danych osobowych należy kontaktować się z Inspektorem Ochrony Danych (</w:t>
      </w:r>
      <w:hyperlink r:id="rId11" w:history="1">
        <w:r w:rsidRPr="008B4F80">
          <w:rPr>
            <w:rFonts w:ascii="Times New Roman" w:eastAsia="Arial Unicode MS" w:hAnsi="Times New Roman" w:cs="Times New Roman"/>
            <w:bCs/>
            <w:color w:val="0000FF"/>
            <w:u w:val="single"/>
            <w:lang w:eastAsia="ar-SA"/>
          </w:rPr>
          <w:t>iod@ms.gov.pl</w:t>
        </w:r>
      </w:hyperlink>
      <w:r w:rsidRPr="008B4F80">
        <w:rPr>
          <w:rFonts w:ascii="Times New Roman" w:eastAsia="Arial Unicode MS" w:hAnsi="Times New Roman" w:cs="Times New Roman"/>
          <w:bCs/>
          <w:color w:val="000000"/>
          <w:lang w:eastAsia="ar-SA"/>
        </w:rPr>
        <w:t xml:space="preserve">). </w:t>
      </w:r>
    </w:p>
    <w:p w14:paraId="69CB3837" w14:textId="77777777" w:rsidR="008B4F80" w:rsidRPr="008B4F80" w:rsidRDefault="008B4F80" w:rsidP="008B4F80">
      <w:pPr>
        <w:suppressAutoHyphens/>
        <w:spacing w:after="0"/>
        <w:ind w:left="426" w:hanging="426"/>
        <w:jc w:val="both"/>
        <w:rPr>
          <w:rFonts w:ascii="Times New Roman" w:eastAsia="Arial Unicode MS" w:hAnsi="Times New Roman" w:cs="Times New Roman"/>
          <w:color w:val="000000"/>
          <w:lang w:eastAsia="ar-SA"/>
        </w:rPr>
      </w:pPr>
    </w:p>
    <w:p w14:paraId="343895CF" w14:textId="77777777" w:rsidR="005142A4" w:rsidRPr="00640923" w:rsidRDefault="005142A4" w:rsidP="00514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9D7FB64" w14:textId="77777777" w:rsidR="008B4F80" w:rsidRPr="00640923" w:rsidRDefault="008B4F80" w:rsidP="005142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DD41952" w14:textId="77777777" w:rsidR="005142A4" w:rsidRPr="00640923" w:rsidRDefault="005142A4" w:rsidP="005142A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7CDC5180" w14:textId="77777777" w:rsidR="005142A4" w:rsidRPr="00640923" w:rsidRDefault="005142A4" w:rsidP="005142A4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B2F9F4D" w14:textId="77777777" w:rsidR="00D06AB7" w:rsidRPr="00640923" w:rsidRDefault="00D06AB7">
      <w:pPr>
        <w:rPr>
          <w:rFonts w:ascii="Times New Roman" w:hAnsi="Times New Roman" w:cs="Times New Roman"/>
        </w:rPr>
      </w:pPr>
    </w:p>
    <w:sectPr w:rsidR="00D06AB7" w:rsidRPr="00640923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4E6841" w14:textId="77777777" w:rsidR="0018333B" w:rsidRDefault="0018333B" w:rsidP="002732A9">
      <w:pPr>
        <w:spacing w:after="0" w:line="240" w:lineRule="auto"/>
      </w:pPr>
      <w:r>
        <w:separator/>
      </w:r>
    </w:p>
  </w:endnote>
  <w:endnote w:type="continuationSeparator" w:id="0">
    <w:p w14:paraId="0EB1776D" w14:textId="77777777" w:rsidR="0018333B" w:rsidRDefault="0018333B" w:rsidP="002732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469812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DE6AF7F" w14:textId="77777777" w:rsidR="002732A9" w:rsidRPr="003C7F8C" w:rsidRDefault="002732A9">
        <w:pPr>
          <w:pStyle w:val="Stopka"/>
          <w:jc w:val="right"/>
          <w:rPr>
            <w:rFonts w:ascii="Times New Roman" w:hAnsi="Times New Roman" w:cs="Times New Roman"/>
          </w:rPr>
        </w:pPr>
        <w:r w:rsidRPr="003C7F8C">
          <w:rPr>
            <w:rFonts w:ascii="Times New Roman" w:hAnsi="Times New Roman" w:cs="Times New Roman"/>
          </w:rPr>
          <w:fldChar w:fldCharType="begin"/>
        </w:r>
        <w:r w:rsidRPr="003C7F8C">
          <w:rPr>
            <w:rFonts w:ascii="Times New Roman" w:hAnsi="Times New Roman" w:cs="Times New Roman"/>
          </w:rPr>
          <w:instrText>PAGE   \* MERGEFORMAT</w:instrText>
        </w:r>
        <w:r w:rsidRPr="003C7F8C">
          <w:rPr>
            <w:rFonts w:ascii="Times New Roman" w:hAnsi="Times New Roman" w:cs="Times New Roman"/>
          </w:rPr>
          <w:fldChar w:fldCharType="separate"/>
        </w:r>
        <w:r w:rsidR="0055213C">
          <w:rPr>
            <w:rFonts w:ascii="Times New Roman" w:hAnsi="Times New Roman" w:cs="Times New Roman"/>
            <w:noProof/>
          </w:rPr>
          <w:t>13</w:t>
        </w:r>
        <w:r w:rsidRPr="003C7F8C">
          <w:rPr>
            <w:rFonts w:ascii="Times New Roman" w:hAnsi="Times New Roman" w:cs="Times New Roman"/>
          </w:rPr>
          <w:fldChar w:fldCharType="end"/>
        </w:r>
      </w:p>
    </w:sdtContent>
  </w:sdt>
  <w:p w14:paraId="55E767DD" w14:textId="77777777" w:rsidR="002732A9" w:rsidRDefault="002732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822E10" w14:textId="77777777" w:rsidR="0018333B" w:rsidRDefault="0018333B" w:rsidP="002732A9">
      <w:pPr>
        <w:spacing w:after="0" w:line="240" w:lineRule="auto"/>
      </w:pPr>
      <w:r>
        <w:separator/>
      </w:r>
    </w:p>
  </w:footnote>
  <w:footnote w:type="continuationSeparator" w:id="0">
    <w:p w14:paraId="2478FB6D" w14:textId="77777777" w:rsidR="0018333B" w:rsidRDefault="0018333B" w:rsidP="002732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CEC6172C"/>
    <w:lvl w:ilvl="0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910"/>
        </w:tabs>
        <w:ind w:left="2910" w:hanging="390"/>
      </w:pPr>
      <w:rPr>
        <w:rFonts w:ascii="Times New Roman" w:hAnsi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00000004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5"/>
    <w:multiLevelType w:val="multilevel"/>
    <w:tmpl w:val="00000005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D9984B04"/>
    <w:name w:val="WW8Num7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/>
        <w:b w:val="0"/>
      </w:rPr>
    </w:lvl>
    <w:lvl w:ilvl="1">
      <w:start w:val="1"/>
      <w:numFmt w:val="bullet"/>
      <w:lvlText w:val="-"/>
      <w:lvlJc w:val="left"/>
      <w:pPr>
        <w:tabs>
          <w:tab w:val="num" w:pos="1455"/>
        </w:tabs>
        <w:ind w:left="1455" w:hanging="360"/>
      </w:pPr>
      <w:rPr>
        <w:rFonts w:ascii="Arial" w:hAnsi="Arial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  <w:b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  <w:b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  <w:b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  <w:b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5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7" w15:restartNumberingAfterBreak="0">
    <w:nsid w:val="0000000B"/>
    <w:multiLevelType w:val="multilevel"/>
    <w:tmpl w:val="987A1A6A"/>
    <w:name w:val="WWNum11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0000000C"/>
    <w:multiLevelType w:val="multilevel"/>
    <w:tmpl w:val="05446CFE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10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1" w:hanging="180"/>
      </w:pPr>
    </w:lvl>
  </w:abstractNum>
  <w:abstractNum w:abstractNumId="10" w15:restartNumberingAfterBreak="0">
    <w:nsid w:val="0000000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</w:abstractNum>
  <w:abstractNum w:abstractNumId="11" w15:restartNumberingAfterBreak="0">
    <w:nsid w:val="00000012"/>
    <w:multiLevelType w:val="multilevel"/>
    <w:tmpl w:val="D7A43D84"/>
    <w:name w:val="WW8Num23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1116"/>
        </w:tabs>
        <w:ind w:left="1116" w:hanging="690"/>
      </w:pPr>
    </w:lvl>
    <w:lvl w:ilvl="2">
      <w:start w:val="1"/>
      <w:numFmt w:val="bullet"/>
      <w:lvlText w:val="-"/>
      <w:lvlJc w:val="left"/>
      <w:pPr>
        <w:tabs>
          <w:tab w:val="num" w:pos="2820"/>
        </w:tabs>
        <w:ind w:left="2820" w:hanging="360"/>
      </w:pPr>
      <w:rPr>
        <w:rFonts w:ascii="Arial" w:hAnsi="Arial"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13"/>
    <w:multiLevelType w:val="multilevel"/>
    <w:tmpl w:val="A314C678"/>
    <w:name w:val="WWNum27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778"/>
        </w:tabs>
        <w:ind w:left="1778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990CEE"/>
    <w:multiLevelType w:val="hybridMultilevel"/>
    <w:tmpl w:val="52004164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4" w15:restartNumberingAfterBreak="0">
    <w:nsid w:val="03E40255"/>
    <w:multiLevelType w:val="multilevel"/>
    <w:tmpl w:val="EB525F8A"/>
    <w:lvl w:ilvl="0">
      <w:start w:val="1"/>
      <w:numFmt w:val="decimal"/>
      <w:lvlText w:val="%1."/>
      <w:lvlJc w:val="left"/>
      <w:pPr>
        <w:tabs>
          <w:tab w:val="num" w:pos="2127"/>
        </w:tabs>
        <w:ind w:left="2410" w:hanging="283"/>
      </w:pPr>
      <w:rPr>
        <w:b w:val="0"/>
        <w:bCs w:val="0"/>
        <w:i w:val="0"/>
      </w:rPr>
    </w:lvl>
    <w:lvl w:ilvl="1">
      <w:start w:val="2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7" w:hanging="2160"/>
      </w:pPr>
      <w:rPr>
        <w:rFonts w:hint="default"/>
      </w:rPr>
    </w:lvl>
  </w:abstractNum>
  <w:abstractNum w:abstractNumId="15" w15:restartNumberingAfterBreak="0">
    <w:nsid w:val="0D8D1BF6"/>
    <w:multiLevelType w:val="hybridMultilevel"/>
    <w:tmpl w:val="AF68C8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0B40EB8"/>
    <w:multiLevelType w:val="hybridMultilevel"/>
    <w:tmpl w:val="27124C2A"/>
    <w:lvl w:ilvl="0" w:tplc="75A82B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314116A"/>
    <w:multiLevelType w:val="hybridMultilevel"/>
    <w:tmpl w:val="95BCC8A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 w15:restartNumberingAfterBreak="0">
    <w:nsid w:val="14D67D02"/>
    <w:multiLevelType w:val="multilevel"/>
    <w:tmpl w:val="8906339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9" w15:restartNumberingAfterBreak="0">
    <w:nsid w:val="15440FF2"/>
    <w:multiLevelType w:val="hybridMultilevel"/>
    <w:tmpl w:val="0478A8B8"/>
    <w:lvl w:ilvl="0" w:tplc="21123A0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7A5E80"/>
    <w:multiLevelType w:val="hybridMultilevel"/>
    <w:tmpl w:val="9D4C1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3A2C73E">
      <w:start w:val="1"/>
      <w:numFmt w:val="decimal"/>
      <w:lvlText w:val="%2."/>
      <w:lvlJc w:val="left"/>
      <w:pPr>
        <w:ind w:left="502" w:hanging="360"/>
      </w:pPr>
      <w:rPr>
        <w:rFonts w:ascii="Verdana" w:eastAsia="Times New Roman" w:hAnsi="Verdana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23AF8AA">
      <w:start w:val="4"/>
      <w:numFmt w:val="upperRoman"/>
      <w:lvlText w:val="%4."/>
      <w:lvlJc w:val="left"/>
      <w:pPr>
        <w:ind w:left="720" w:hanging="720"/>
      </w:pPr>
      <w:rPr>
        <w:rFonts w:hint="default"/>
        <w:b/>
      </w:rPr>
    </w:lvl>
    <w:lvl w:ilvl="4" w:tplc="B66E4628">
      <w:start w:val="4"/>
      <w:numFmt w:val="upperRoman"/>
      <w:lvlText w:val="%5&gt;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7904BC"/>
    <w:multiLevelType w:val="multilevel"/>
    <w:tmpl w:val="103C0C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77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800"/>
      </w:pPr>
      <w:rPr>
        <w:rFonts w:hint="default"/>
      </w:rPr>
    </w:lvl>
  </w:abstractNum>
  <w:abstractNum w:abstractNumId="22" w15:restartNumberingAfterBreak="0">
    <w:nsid w:val="1D2A1B8C"/>
    <w:multiLevelType w:val="hybridMultilevel"/>
    <w:tmpl w:val="952A005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1DBE2DA3"/>
    <w:multiLevelType w:val="hybridMultilevel"/>
    <w:tmpl w:val="A89C151E"/>
    <w:lvl w:ilvl="0" w:tplc="04090011">
      <w:start w:val="1"/>
      <w:numFmt w:val="decimal"/>
      <w:lvlText w:val="%1)"/>
      <w:lvlJc w:val="left"/>
      <w:pPr>
        <w:ind w:left="114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36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F203610"/>
    <w:multiLevelType w:val="multilevel"/>
    <w:tmpl w:val="BE681D60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146"/>
        </w:tabs>
        <w:ind w:left="1146" w:hanging="720"/>
      </w:pPr>
      <w:rPr>
        <w:rFonts w:ascii="Verdana" w:eastAsia="Times New Roman" w:hAnsi="Verdana" w:cs="Times New Roman" w:hint="default"/>
        <w:b w:val="0"/>
      </w:rPr>
    </w:lvl>
    <w:lvl w:ilvl="3">
      <w:start w:val="1"/>
      <w:numFmt w:val="decimal"/>
      <w:lvlText w:val="%4)"/>
      <w:lvlJc w:val="left"/>
      <w:pPr>
        <w:ind w:left="622" w:hanging="360"/>
      </w:pPr>
    </w:lvl>
    <w:lvl w:ilvl="4">
      <w:start w:val="1"/>
      <w:numFmt w:val="decimal"/>
      <w:lvlText w:val="%5."/>
      <w:lvlJc w:val="left"/>
      <w:pPr>
        <w:tabs>
          <w:tab w:val="num" w:pos="3318"/>
        </w:tabs>
        <w:ind w:left="3318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38"/>
        </w:tabs>
        <w:ind w:left="4038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8"/>
        </w:tabs>
        <w:ind w:left="4758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78"/>
        </w:tabs>
        <w:ind w:left="5478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98"/>
        </w:tabs>
        <w:ind w:left="6198" w:hanging="720"/>
      </w:pPr>
      <w:rPr>
        <w:rFonts w:cs="Times New Roman"/>
      </w:rPr>
    </w:lvl>
  </w:abstractNum>
  <w:abstractNum w:abstractNumId="25" w15:restartNumberingAfterBreak="0">
    <w:nsid w:val="2A4E32FB"/>
    <w:multiLevelType w:val="multilevel"/>
    <w:tmpl w:val="372C008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26" w15:restartNumberingAfterBreak="0">
    <w:nsid w:val="2B11677B"/>
    <w:multiLevelType w:val="hybridMultilevel"/>
    <w:tmpl w:val="89BC7FCC"/>
    <w:lvl w:ilvl="0" w:tplc="4522897A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552D9D"/>
    <w:multiLevelType w:val="multilevel"/>
    <w:tmpl w:val="7020153C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94" w:hanging="397"/>
      </w:pPr>
    </w:lvl>
    <w:lvl w:ilvl="2">
      <w:start w:val="1"/>
      <w:numFmt w:val="lowerLetter"/>
      <w:lvlText w:val="%3)"/>
      <w:lvlJc w:val="left"/>
      <w:pPr>
        <w:ind w:left="1191" w:hanging="397"/>
      </w:p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1985" w:hanging="397"/>
      </w:pPr>
    </w:lvl>
    <w:lvl w:ilvl="5">
      <w:start w:val="1"/>
      <w:numFmt w:val="lowerRoman"/>
      <w:lvlText w:val="%6."/>
      <w:lvlJc w:val="right"/>
      <w:pPr>
        <w:ind w:left="2382" w:hanging="397"/>
      </w:pPr>
    </w:lvl>
    <w:lvl w:ilvl="6">
      <w:start w:val="1"/>
      <w:numFmt w:val="decimal"/>
      <w:lvlText w:val="%7."/>
      <w:lvlJc w:val="left"/>
      <w:pPr>
        <w:ind w:left="2779" w:hanging="397"/>
      </w:pPr>
    </w:lvl>
    <w:lvl w:ilvl="7">
      <w:start w:val="1"/>
      <w:numFmt w:val="lowerLetter"/>
      <w:lvlText w:val="%8."/>
      <w:lvlJc w:val="left"/>
      <w:pPr>
        <w:ind w:left="3176" w:hanging="397"/>
      </w:pPr>
    </w:lvl>
    <w:lvl w:ilvl="8">
      <w:start w:val="1"/>
      <w:numFmt w:val="lowerRoman"/>
      <w:lvlText w:val="%9."/>
      <w:lvlJc w:val="right"/>
      <w:pPr>
        <w:ind w:left="3573" w:hanging="397"/>
      </w:pPr>
    </w:lvl>
  </w:abstractNum>
  <w:abstractNum w:abstractNumId="28" w15:restartNumberingAfterBreak="0">
    <w:nsid w:val="37DE02D4"/>
    <w:multiLevelType w:val="hybridMultilevel"/>
    <w:tmpl w:val="80189086"/>
    <w:lvl w:ilvl="0" w:tplc="66F67D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8BA0574"/>
    <w:multiLevelType w:val="hybridMultilevel"/>
    <w:tmpl w:val="BC84B486"/>
    <w:lvl w:ilvl="0" w:tplc="540498BE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701303"/>
    <w:multiLevelType w:val="multilevel"/>
    <w:tmpl w:val="7020153C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decimal"/>
      <w:lvlText w:val="%2)"/>
      <w:lvlJc w:val="left"/>
      <w:pPr>
        <w:ind w:left="794" w:hanging="397"/>
      </w:pPr>
    </w:lvl>
    <w:lvl w:ilvl="2">
      <w:start w:val="1"/>
      <w:numFmt w:val="lowerLetter"/>
      <w:lvlText w:val="%3)"/>
      <w:lvlJc w:val="left"/>
      <w:pPr>
        <w:ind w:left="1191" w:hanging="397"/>
      </w:pPr>
    </w:lvl>
    <w:lvl w:ilvl="3">
      <w:start w:val="1"/>
      <w:numFmt w:val="bullet"/>
      <w:lvlText w:val=""/>
      <w:lvlJc w:val="left"/>
      <w:pPr>
        <w:ind w:left="1588" w:hanging="397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ind w:left="1985" w:hanging="397"/>
      </w:pPr>
    </w:lvl>
    <w:lvl w:ilvl="5">
      <w:start w:val="1"/>
      <w:numFmt w:val="lowerRoman"/>
      <w:lvlText w:val="%6."/>
      <w:lvlJc w:val="right"/>
      <w:pPr>
        <w:ind w:left="2382" w:hanging="397"/>
      </w:pPr>
    </w:lvl>
    <w:lvl w:ilvl="6">
      <w:start w:val="1"/>
      <w:numFmt w:val="decimal"/>
      <w:lvlText w:val="%7."/>
      <w:lvlJc w:val="left"/>
      <w:pPr>
        <w:ind w:left="2779" w:hanging="397"/>
      </w:pPr>
    </w:lvl>
    <w:lvl w:ilvl="7">
      <w:start w:val="1"/>
      <w:numFmt w:val="lowerLetter"/>
      <w:lvlText w:val="%8."/>
      <w:lvlJc w:val="left"/>
      <w:pPr>
        <w:ind w:left="3176" w:hanging="397"/>
      </w:pPr>
    </w:lvl>
    <w:lvl w:ilvl="8">
      <w:start w:val="1"/>
      <w:numFmt w:val="lowerRoman"/>
      <w:lvlText w:val="%9."/>
      <w:lvlJc w:val="right"/>
      <w:pPr>
        <w:ind w:left="3573" w:hanging="397"/>
      </w:pPr>
    </w:lvl>
  </w:abstractNum>
  <w:abstractNum w:abstractNumId="31" w15:restartNumberingAfterBreak="0">
    <w:nsid w:val="429C11EA"/>
    <w:multiLevelType w:val="hybridMultilevel"/>
    <w:tmpl w:val="E4E818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471B1055"/>
    <w:multiLevelType w:val="hybridMultilevel"/>
    <w:tmpl w:val="6FF4432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923142A"/>
    <w:multiLevelType w:val="hybridMultilevel"/>
    <w:tmpl w:val="BAB8B7D6"/>
    <w:name w:val="WWNum35"/>
    <w:lvl w:ilvl="0" w:tplc="69CE5E54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68"/>
        </w:tabs>
        <w:ind w:left="2368" w:hanging="360"/>
      </w:pPr>
    </w:lvl>
    <w:lvl w:ilvl="2" w:tplc="69CE5E54">
      <w:start w:val="1"/>
      <w:numFmt w:val="decimal"/>
      <w:lvlText w:val="%3)"/>
      <w:lvlJc w:val="left"/>
      <w:pPr>
        <w:tabs>
          <w:tab w:val="num" w:pos="3268"/>
        </w:tabs>
        <w:ind w:left="326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808"/>
        </w:tabs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28"/>
        </w:tabs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48"/>
        </w:tabs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68"/>
        </w:tabs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88"/>
        </w:tabs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08"/>
        </w:tabs>
        <w:ind w:left="7408" w:hanging="180"/>
      </w:pPr>
    </w:lvl>
  </w:abstractNum>
  <w:abstractNum w:abstractNumId="34" w15:restartNumberingAfterBreak="0">
    <w:nsid w:val="4F7A2F4C"/>
    <w:multiLevelType w:val="hybridMultilevel"/>
    <w:tmpl w:val="C040E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6265D7"/>
    <w:multiLevelType w:val="hybridMultilevel"/>
    <w:tmpl w:val="E6E0A300"/>
    <w:lvl w:ilvl="0" w:tplc="3F9A81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2A031C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3B709C"/>
    <w:multiLevelType w:val="hybridMultilevel"/>
    <w:tmpl w:val="E4E818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620B1975"/>
    <w:multiLevelType w:val="multilevel"/>
    <w:tmpl w:val="C0E83DFE"/>
    <w:lvl w:ilvl="0">
      <w:start w:val="1"/>
      <w:numFmt w:val="decimal"/>
      <w:lvlText w:val="%1)"/>
      <w:lvlJc w:val="left"/>
      <w:pPr>
        <w:tabs>
          <w:tab w:val="num" w:pos="2127"/>
        </w:tabs>
        <w:ind w:left="2410" w:hanging="283"/>
      </w:pPr>
      <w:rPr>
        <w:b w:val="0"/>
        <w:bCs w:val="0"/>
        <w:i w:val="0"/>
      </w:rPr>
    </w:lvl>
    <w:lvl w:ilvl="1">
      <w:start w:val="2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7" w:hanging="2160"/>
      </w:pPr>
      <w:rPr>
        <w:rFonts w:hint="default"/>
      </w:rPr>
    </w:lvl>
  </w:abstractNum>
  <w:abstractNum w:abstractNumId="39" w15:restartNumberingAfterBreak="0">
    <w:nsid w:val="62B80515"/>
    <w:multiLevelType w:val="hybridMultilevel"/>
    <w:tmpl w:val="DBBA1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8C38CC"/>
    <w:multiLevelType w:val="hybridMultilevel"/>
    <w:tmpl w:val="2CC4B6E2"/>
    <w:lvl w:ilvl="0" w:tplc="1AA8F218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DB6167"/>
    <w:multiLevelType w:val="hybridMultilevel"/>
    <w:tmpl w:val="07D4A018"/>
    <w:lvl w:ilvl="0" w:tplc="249827C2">
      <w:start w:val="1"/>
      <w:numFmt w:val="decimal"/>
      <w:lvlText w:val="%1."/>
      <w:lvlJc w:val="left"/>
      <w:pPr>
        <w:tabs>
          <w:tab w:val="num" w:pos="360"/>
        </w:tabs>
        <w:ind w:left="624" w:hanging="284"/>
      </w:pPr>
      <w:rPr>
        <w:b w:val="0"/>
        <w:i w:val="0"/>
        <w:sz w:val="18"/>
        <w:szCs w:val="20"/>
      </w:rPr>
    </w:lvl>
    <w:lvl w:ilvl="1" w:tplc="540498BE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5F5843"/>
    <w:multiLevelType w:val="hybridMultilevel"/>
    <w:tmpl w:val="63B205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6E11A0"/>
    <w:multiLevelType w:val="hybridMultilevel"/>
    <w:tmpl w:val="E4E8183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E7F1980"/>
    <w:multiLevelType w:val="hybridMultilevel"/>
    <w:tmpl w:val="DBBA19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39"/>
  </w:num>
  <w:num w:numId="5">
    <w:abstractNumId w:val="1"/>
  </w:num>
  <w:num w:numId="6">
    <w:abstractNumId w:val="2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  <w:num w:numId="14">
    <w:abstractNumId w:val="22"/>
  </w:num>
  <w:num w:numId="15">
    <w:abstractNumId w:val="17"/>
  </w:num>
  <w:num w:numId="16">
    <w:abstractNumId w:val="18"/>
  </w:num>
  <w:num w:numId="17">
    <w:abstractNumId w:val="31"/>
  </w:num>
  <w:num w:numId="1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3"/>
  </w:num>
  <w:num w:numId="21">
    <w:abstractNumId w:val="14"/>
  </w:num>
  <w:num w:numId="22">
    <w:abstractNumId w:val="21"/>
  </w:num>
  <w:num w:numId="23">
    <w:abstractNumId w:val="20"/>
  </w:num>
  <w:num w:numId="24">
    <w:abstractNumId w:val="24"/>
  </w:num>
  <w:num w:numId="25">
    <w:abstractNumId w:val="23"/>
  </w:num>
  <w:num w:numId="26">
    <w:abstractNumId w:val="32"/>
  </w:num>
  <w:num w:numId="27">
    <w:abstractNumId w:val="43"/>
  </w:num>
  <w:num w:numId="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33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38"/>
  </w:num>
  <w:num w:numId="34">
    <w:abstractNumId w:val="44"/>
  </w:num>
  <w:num w:numId="35">
    <w:abstractNumId w:val="19"/>
  </w:num>
  <w:num w:numId="36">
    <w:abstractNumId w:val="35"/>
  </w:num>
  <w:num w:numId="37">
    <w:abstractNumId w:val="26"/>
  </w:num>
  <w:num w:numId="38">
    <w:abstractNumId w:val="40"/>
  </w:num>
  <w:num w:numId="39">
    <w:abstractNumId w:val="16"/>
  </w:num>
  <w:num w:numId="40">
    <w:abstractNumId w:val="28"/>
  </w:num>
  <w:num w:numId="41">
    <w:abstractNumId w:val="42"/>
  </w:num>
  <w:num w:numId="42">
    <w:abstractNumId w:val="37"/>
  </w:num>
  <w:num w:numId="4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</w:num>
  <w:num w:numId="47">
    <w:abstractNumId w:val="41"/>
  </w:num>
  <w:num w:numId="4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2A4"/>
    <w:rsid w:val="00040B47"/>
    <w:rsid w:val="00050542"/>
    <w:rsid w:val="0006173D"/>
    <w:rsid w:val="00080BB8"/>
    <w:rsid w:val="00084697"/>
    <w:rsid w:val="00096693"/>
    <w:rsid w:val="000A118F"/>
    <w:rsid w:val="000B4F65"/>
    <w:rsid w:val="000B593B"/>
    <w:rsid w:val="000E194A"/>
    <w:rsid w:val="000F28F9"/>
    <w:rsid w:val="00110E04"/>
    <w:rsid w:val="0011378B"/>
    <w:rsid w:val="00114CF1"/>
    <w:rsid w:val="00131F4E"/>
    <w:rsid w:val="00137C40"/>
    <w:rsid w:val="00146082"/>
    <w:rsid w:val="00150AE8"/>
    <w:rsid w:val="001754CF"/>
    <w:rsid w:val="0018333B"/>
    <w:rsid w:val="001A3C64"/>
    <w:rsid w:val="001C0DD2"/>
    <w:rsid w:val="001C5F50"/>
    <w:rsid w:val="001C6A5D"/>
    <w:rsid w:val="001E3C18"/>
    <w:rsid w:val="001F5A7D"/>
    <w:rsid w:val="002002C3"/>
    <w:rsid w:val="002079D9"/>
    <w:rsid w:val="00264BC1"/>
    <w:rsid w:val="002732A9"/>
    <w:rsid w:val="002750DA"/>
    <w:rsid w:val="00297C5B"/>
    <w:rsid w:val="002C5F15"/>
    <w:rsid w:val="002D76FD"/>
    <w:rsid w:val="00324B0E"/>
    <w:rsid w:val="00337EBB"/>
    <w:rsid w:val="003500CA"/>
    <w:rsid w:val="003B1FCF"/>
    <w:rsid w:val="003B6C72"/>
    <w:rsid w:val="003C4C40"/>
    <w:rsid w:val="003C5547"/>
    <w:rsid w:val="003C7F8C"/>
    <w:rsid w:val="003E46CB"/>
    <w:rsid w:val="003F0B20"/>
    <w:rsid w:val="004220DE"/>
    <w:rsid w:val="004303F9"/>
    <w:rsid w:val="0044356B"/>
    <w:rsid w:val="00462DB3"/>
    <w:rsid w:val="004A61D4"/>
    <w:rsid w:val="004A726A"/>
    <w:rsid w:val="004A7A2B"/>
    <w:rsid w:val="00506753"/>
    <w:rsid w:val="005142A4"/>
    <w:rsid w:val="00516808"/>
    <w:rsid w:val="005513EE"/>
    <w:rsid w:val="0055213C"/>
    <w:rsid w:val="005F0429"/>
    <w:rsid w:val="00640923"/>
    <w:rsid w:val="00680B2A"/>
    <w:rsid w:val="0068408B"/>
    <w:rsid w:val="006A1C68"/>
    <w:rsid w:val="00737246"/>
    <w:rsid w:val="007620EB"/>
    <w:rsid w:val="00795D42"/>
    <w:rsid w:val="00820C06"/>
    <w:rsid w:val="008505FD"/>
    <w:rsid w:val="008713F4"/>
    <w:rsid w:val="00873328"/>
    <w:rsid w:val="00891715"/>
    <w:rsid w:val="00892E76"/>
    <w:rsid w:val="008A79D9"/>
    <w:rsid w:val="008B4F80"/>
    <w:rsid w:val="008F50AB"/>
    <w:rsid w:val="00900B1D"/>
    <w:rsid w:val="00933EA3"/>
    <w:rsid w:val="00963F8D"/>
    <w:rsid w:val="00981339"/>
    <w:rsid w:val="009F14D6"/>
    <w:rsid w:val="00A003B4"/>
    <w:rsid w:val="00A110EF"/>
    <w:rsid w:val="00A17B04"/>
    <w:rsid w:val="00AA7776"/>
    <w:rsid w:val="00AB11C0"/>
    <w:rsid w:val="00AF47DA"/>
    <w:rsid w:val="00AF7D31"/>
    <w:rsid w:val="00B0540A"/>
    <w:rsid w:val="00B058F0"/>
    <w:rsid w:val="00B1689B"/>
    <w:rsid w:val="00B630E8"/>
    <w:rsid w:val="00B711CC"/>
    <w:rsid w:val="00B84F0B"/>
    <w:rsid w:val="00B8668B"/>
    <w:rsid w:val="00BA6CBB"/>
    <w:rsid w:val="00BD080A"/>
    <w:rsid w:val="00BD285E"/>
    <w:rsid w:val="00BD2FAB"/>
    <w:rsid w:val="00C52698"/>
    <w:rsid w:val="00C734F5"/>
    <w:rsid w:val="00C80B3F"/>
    <w:rsid w:val="00C824AE"/>
    <w:rsid w:val="00CA4E5D"/>
    <w:rsid w:val="00CB49FC"/>
    <w:rsid w:val="00CD1FA2"/>
    <w:rsid w:val="00CE6EC5"/>
    <w:rsid w:val="00D06AB7"/>
    <w:rsid w:val="00D07766"/>
    <w:rsid w:val="00D624EA"/>
    <w:rsid w:val="00DC391C"/>
    <w:rsid w:val="00DC79B1"/>
    <w:rsid w:val="00DE3E62"/>
    <w:rsid w:val="00DF7B99"/>
    <w:rsid w:val="00E25B2E"/>
    <w:rsid w:val="00E314B4"/>
    <w:rsid w:val="00E343A9"/>
    <w:rsid w:val="00E43B28"/>
    <w:rsid w:val="00E4635E"/>
    <w:rsid w:val="00E46D66"/>
    <w:rsid w:val="00E65D04"/>
    <w:rsid w:val="00E704A1"/>
    <w:rsid w:val="00E758F4"/>
    <w:rsid w:val="00E93510"/>
    <w:rsid w:val="00EB0EB6"/>
    <w:rsid w:val="00EB5DFA"/>
    <w:rsid w:val="00F0449B"/>
    <w:rsid w:val="00F60CD4"/>
    <w:rsid w:val="00F61845"/>
    <w:rsid w:val="00FF79BD"/>
    <w:rsid w:val="17569F15"/>
    <w:rsid w:val="19F0182D"/>
    <w:rsid w:val="42F7C7C6"/>
    <w:rsid w:val="474BC847"/>
    <w:rsid w:val="5EA00A0F"/>
    <w:rsid w:val="663377F7"/>
    <w:rsid w:val="67936DDF"/>
    <w:rsid w:val="6AC53225"/>
    <w:rsid w:val="78D7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580667"/>
  <w15:docId w15:val="{EAB043DE-1A3B-464F-9123-61F40705E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umerowanie,BulletC,Wyliczanie,Obiekt,List Paragraph,normalny tekst,Akapit z listą31,Bullets,List Paragraph1,Preambuła,Akapit z listą1,L1,T_SZ_List Paragraph"/>
    <w:basedOn w:val="Normalny"/>
    <w:link w:val="AkapitzlistZnak"/>
    <w:uiPriority w:val="34"/>
    <w:qFormat/>
    <w:rsid w:val="00AA777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05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54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E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E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E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E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EC5"/>
    <w:rPr>
      <w:b/>
      <w:bCs/>
      <w:sz w:val="20"/>
      <w:szCs w:val="20"/>
    </w:rPr>
  </w:style>
  <w:style w:type="paragraph" w:styleId="Tytu">
    <w:name w:val="Title"/>
    <w:basedOn w:val="Normalny"/>
    <w:link w:val="TytuZnak"/>
    <w:uiPriority w:val="4"/>
    <w:qFormat/>
    <w:rsid w:val="00BA6CBB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4"/>
    <w:rsid w:val="00BA6CBB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273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32A9"/>
  </w:style>
  <w:style w:type="paragraph" w:styleId="Stopka">
    <w:name w:val="footer"/>
    <w:basedOn w:val="Normalny"/>
    <w:link w:val="StopkaZnak"/>
    <w:uiPriority w:val="99"/>
    <w:unhideWhenUsed/>
    <w:rsid w:val="002732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32A9"/>
  </w:style>
  <w:style w:type="paragraph" w:styleId="NormalnyWeb">
    <w:name w:val="Normal (Web)"/>
    <w:basedOn w:val="Normalny"/>
    <w:uiPriority w:val="99"/>
    <w:semiHidden/>
    <w:unhideWhenUsed/>
    <w:rsid w:val="002750DA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Numerowanie Znak,BulletC Znak,Wyliczanie Znak,Obiekt Znak,List Paragraph Znak,normalny tekst Znak,Akapit z listą31 Znak,Bullets Znak,List Paragraph1 Znak,Preambuła Znak,Akapit z listą1 Znak,L1 Znak"/>
    <w:basedOn w:val="Domylnaczcionkaakapitu"/>
    <w:link w:val="Akapitzlist"/>
    <w:uiPriority w:val="34"/>
    <w:locked/>
    <w:rsid w:val="00E43B28"/>
  </w:style>
  <w:style w:type="paragraph" w:styleId="Poprawka">
    <w:name w:val="Revision"/>
    <w:hidden/>
    <w:uiPriority w:val="99"/>
    <w:semiHidden/>
    <w:rsid w:val="00AF47D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1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ms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428C8FAA9F7B44A03A6880F2E3C687" ma:contentTypeVersion="2" ma:contentTypeDescription="Create a new document." ma:contentTypeScope="" ma:versionID="c5f2c05212a52e2e1e24ffbc402bcfae">
  <xsd:schema xmlns:xsd="http://www.w3.org/2001/XMLSchema" xmlns:xs="http://www.w3.org/2001/XMLSchema" xmlns:p="http://schemas.microsoft.com/office/2006/metadata/properties" xmlns:ns2="501bcad9-b8fd-481e-8a2b-c1d591fdbb78" targetNamespace="http://schemas.microsoft.com/office/2006/metadata/properties" ma:root="true" ma:fieldsID="0f759c73b1e4d3bd312ce2ce1689f435" ns2:_="">
    <xsd:import namespace="501bcad9-b8fd-481e-8a2b-c1d591fdbb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1bcad9-b8fd-481e-8a2b-c1d591fdb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2059EBE-7F05-456D-8C30-E7C13A27FA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38EB7C-EC45-400D-9AC6-628B4A0666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1bcad9-b8fd-481e-8a2b-c1d591fdb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DF4E3B-31F6-4086-A7D5-3A613636F9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714860-39FC-4396-BA58-C6074FE41B1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3246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Grynowiecka Monika  (DIRS)</dc:creator>
  <cp:lastModifiedBy>Farion Agnieszka  (DIRS)</cp:lastModifiedBy>
  <cp:revision>2</cp:revision>
  <cp:lastPrinted>2019-04-08T09:14:00Z</cp:lastPrinted>
  <dcterms:created xsi:type="dcterms:W3CDTF">2022-04-07T16:24:00Z</dcterms:created>
  <dcterms:modified xsi:type="dcterms:W3CDTF">2022-04-07T16:24:00Z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0x0101000A428C8FAA9F7B44A03A6880F2E3C687</vt:lpwstr>
  </property>
</Properties>
</file>